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E974841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74C14">
        <w:rPr>
          <w:rFonts w:ascii="Garamond" w:hAnsi="Garamond"/>
          <w:sz w:val="24"/>
          <w:szCs w:val="24"/>
        </w:rPr>
        <w:t>3</w:t>
      </w:r>
      <w:r w:rsidR="00DE691F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524955D8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E691F" w:rsidRPr="009D5CE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https://zakazky.zcu.cz/contract_display_6316.html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C2794D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E65D3">
        <w:rPr>
          <w:rFonts w:ascii="Garamond" w:hAnsi="Garamond" w:cs="Arial"/>
          <w:b/>
          <w:sz w:val="22"/>
          <w:szCs w:val="22"/>
        </w:rPr>
        <w:t>24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DE691F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1AF0" w14:textId="77777777" w:rsidR="00464090" w:rsidRDefault="00464090" w:rsidP="00795AAC">
      <w:r>
        <w:separator/>
      </w:r>
    </w:p>
  </w:endnote>
  <w:endnote w:type="continuationSeparator" w:id="0">
    <w:p w14:paraId="5EA4C575" w14:textId="77777777" w:rsidR="00464090" w:rsidRDefault="0046409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96385" w14:textId="77777777" w:rsidR="00464090" w:rsidRDefault="00464090" w:rsidP="00795AAC">
      <w:r>
        <w:separator/>
      </w:r>
    </w:p>
  </w:footnote>
  <w:footnote w:type="continuationSeparator" w:id="0">
    <w:p w14:paraId="0DE583F6" w14:textId="77777777" w:rsidR="00464090" w:rsidRDefault="0046409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6409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E691F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1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Uq3aT2zI2S7N+IW91EUa58qg96lXatOqyD671cwe2yg=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rM4RtxkXfaHHRKkc/ouaXrYRpxnf8HxrH5EaJoXq9EA=</DigestValue>
    </Reference>
  </SignedInfo>
  <SignatureValue>atsqbPDO2yoK9PtxNzDGmeKPyu5tlG43T5+eSsoByv1vYkzz0VmZ2SyVG/MW6m+4puU2KgNvXAcL
CM+pCn113NCYNlYls6Fluo+RhoG4I/emDl+cuvZKv96GsbqeF8P0qNfQVIQJfiqgfhTuaXI940+K
6hNhgZlh1mtCv9HzE1il6SiZ262BCUhZqLmEmif834fFVq6lSrJB/pFBFuaQQTHceGGRMVKv83ia
64+l36Ytcc2JMsOnzFQ3DAQ8qHe8PGuy4DWsXKUp0Q3O/mtWcUafn/NOZWVoxmlx1NpfB7Xp5DUX
RSh6Ls4QJv5MBMTiOBs+w3SajUvtfUgOLanHEw==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gVZny1+5nCWQSavCE1BqL2qQEqfK7bq0Wd48qyhZUho=</DigestValue>
      </Reference>
      <Reference URI="/word/document.xml?ContentType=application/vnd.openxmlformats-officedocument.wordprocessingml.document.main+xml">
        <DigestMethod Algorithm="http://www.w3.org/2001/04/xmlenc#sha256"/>
        <DigestValue>lWeYp5lMZ5qfMtKihpgsKJt8tX6rYUXW0fZ7X90pr74=</DigestValue>
      </Reference>
      <Reference URI="/word/endnotes.xml?ContentType=application/vnd.openxmlformats-officedocument.wordprocessingml.endnotes+xml">
        <DigestMethod Algorithm="http://www.w3.org/2001/04/xmlenc#sha256"/>
        <DigestValue>S/jnmRXxSspuSub/LuglzmrgcIlTPEN1PQz8fUmqBso=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nsBDObjgT324HFODJqCiWjWkiSYOvv7dNRWJ2fMpRFc=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gKv1Ir4wJi3/FOFNopePD7rRKyCYgWi+v9jltfl82c0=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2023-10-09T08:04:00Z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2023-10-09T08:04:00Z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48</cp:revision>
  <cp:lastPrinted>2018-08-08T13:48:00Z</cp:lastPrinted>
  <dcterms:created xsi:type="dcterms:W3CDTF">2022-05-19T08:18:00Z</dcterms:created>
  <dcterms:modified xsi:type="dcterms:W3CDTF">2023-10-09T08:03:00Z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